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961C7B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79CBBFB8" w14:textId="77777777" w:rsidR="00961C7B" w:rsidRPr="00961C7B" w:rsidRDefault="00961C7B" w:rsidP="00961C7B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61C7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1 179R klasy "L" - lokalnej Dulcza Wielka - Żarówka - Stara Jastrząbka w km 4+436,00 ÷ 5+150,00 w m. Dulcza Wielka </w:t>
      </w:r>
    </w:p>
    <w:p w14:paraId="6BCA141B" w14:textId="1886E9C3" w:rsidR="006A0A40" w:rsidRPr="00CB7739" w:rsidRDefault="00961C7B" w:rsidP="00961C7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61C7B">
        <w:rPr>
          <w:rFonts w:ascii="Arial" w:hAnsi="Arial" w:cs="Arial"/>
          <w:b/>
          <w:bCs/>
          <w:sz w:val="22"/>
          <w:szCs w:val="22"/>
          <w:lang w:val="pl-PL" w:eastAsia="pl-PL"/>
        </w:rPr>
        <w:t>oraz w km 5+168,00 ÷ 6+904,00 w m. Żarówka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03429" w14:textId="77777777" w:rsidR="00224FAA" w:rsidRDefault="00224FAA" w:rsidP="00AC1A4B">
      <w:r>
        <w:separator/>
      </w:r>
    </w:p>
  </w:endnote>
  <w:endnote w:type="continuationSeparator" w:id="0">
    <w:p w14:paraId="3951407D" w14:textId="77777777" w:rsidR="00224FAA" w:rsidRDefault="00224FA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65A15" w14:textId="77777777" w:rsidR="00224FAA" w:rsidRDefault="00224FAA" w:rsidP="00AC1A4B">
      <w:r>
        <w:separator/>
      </w:r>
    </w:p>
  </w:footnote>
  <w:footnote w:type="continuationSeparator" w:id="0">
    <w:p w14:paraId="148E133C" w14:textId="77777777" w:rsidR="00224FAA" w:rsidRDefault="00224FA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C84901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1126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961C7B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24FA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1C7B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11</cp:revision>
  <cp:lastPrinted>2021-01-22T11:31:00Z</cp:lastPrinted>
  <dcterms:created xsi:type="dcterms:W3CDTF">2021-02-17T13:08:00Z</dcterms:created>
  <dcterms:modified xsi:type="dcterms:W3CDTF">2021-06-15T11:29:00Z</dcterms:modified>
</cp:coreProperties>
</file>